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8C" w:rsidRDefault="008E1A8C" w:rsidP="008E1A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</w:t>
      </w:r>
      <w:proofErr w:type="spellStart"/>
      <w:r>
        <w:rPr>
          <w:rFonts w:ascii="Times New Roman" w:hAnsi="Times New Roman"/>
          <w:b/>
          <w:sz w:val="28"/>
          <w:szCs w:val="28"/>
        </w:rPr>
        <w:t>тематиче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кий план. Алгебра 9 классы. 2021-2022 уч. год.</w:t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12"/>
        <w:gridCol w:w="993"/>
        <w:gridCol w:w="3763"/>
        <w:gridCol w:w="2835"/>
        <w:gridCol w:w="3260"/>
        <w:gridCol w:w="2976"/>
      </w:tblGrid>
      <w:tr w:rsidR="008E1A8C" w:rsidRPr="009A6C18" w:rsidTr="00533F55">
        <w:tc>
          <w:tcPr>
            <w:tcW w:w="1103" w:type="dxa"/>
            <w:vMerge w:val="restart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05" w:type="dxa"/>
            <w:gridSpan w:val="2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071" w:type="dxa"/>
            <w:gridSpan w:val="3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Цели (планируемые результаты)</w:t>
            </w:r>
          </w:p>
        </w:tc>
      </w:tr>
      <w:tr w:rsidR="008E1A8C" w:rsidRPr="009A6C18" w:rsidTr="00533F55">
        <w:tc>
          <w:tcPr>
            <w:tcW w:w="1103" w:type="dxa"/>
            <w:vMerge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763" w:type="dxa"/>
            <w:vMerge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личностные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E1A8C" w:rsidRPr="009A6C1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proofErr w:type="spellStart"/>
            <w:r w:rsidRPr="009A6C18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:rsidR="008E1A8C" w:rsidRPr="009A6C18" w:rsidRDefault="008E1A8C" w:rsidP="00533F55">
            <w:pPr>
              <w:pStyle w:val="a3"/>
              <w:spacing w:before="0" w:beforeAutospacing="0" w:after="0" w:afterAutospacing="0" w:line="276" w:lineRule="auto"/>
              <w:rPr>
                <w:b/>
              </w:rPr>
            </w:pPr>
            <w:r w:rsidRPr="009A6C18">
              <w:rPr>
                <w:b/>
              </w:rPr>
              <w:t>предметные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Default="008E1A8C" w:rsidP="00533F5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lang w:val="en-US"/>
              </w:rPr>
            </w:pPr>
            <w:proofErr w:type="spellStart"/>
            <w:r w:rsidRPr="00CE4778">
              <w:rPr>
                <w:b/>
                <w:lang w:val="en-US"/>
              </w:rPr>
              <w:t>Глава</w:t>
            </w:r>
            <w:proofErr w:type="spellEnd"/>
            <w:r w:rsidRPr="00CE4778">
              <w:rPr>
                <w:b/>
                <w:lang w:val="en-US"/>
              </w:rPr>
              <w:t xml:space="preserve"> 1. </w:t>
            </w:r>
            <w:proofErr w:type="spellStart"/>
            <w:r w:rsidRPr="00CE4778">
              <w:rPr>
                <w:b/>
                <w:lang w:val="en-US"/>
              </w:rPr>
              <w:t>Неравенства</w:t>
            </w:r>
            <w:proofErr w:type="spellEnd"/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AB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B00D5">
              <w:rPr>
                <w:rFonts w:ascii="Times New Roman" w:hAnsi="Times New Roman"/>
                <w:sz w:val="24"/>
                <w:szCs w:val="24"/>
              </w:rPr>
              <w:t>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E4778">
              <w:rPr>
                <w:rFonts w:ascii="Times New Roman" w:hAnsi="Times New Roman"/>
                <w:sz w:val="24"/>
                <w:szCs w:val="24"/>
              </w:rPr>
              <w:t>ознакомить учащихся с формализованным понятием сравнения чисел, понятием строгого и нестрогого неравенства, соответствующей символикой, формировать представление о доказательстве неравенств.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AB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 w:rsidR="00AB00D5">
              <w:rPr>
                <w:rFonts w:ascii="Times New Roman" w:hAnsi="Times New Roman"/>
                <w:sz w:val="24"/>
                <w:szCs w:val="24"/>
              </w:rPr>
              <w:t>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доказательства неравенств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 w:rsidR="00AB00D5">
              <w:rPr>
                <w:rFonts w:ascii="Times New Roman" w:hAnsi="Times New Roman"/>
                <w:sz w:val="24"/>
                <w:szCs w:val="24"/>
              </w:rPr>
              <w:t>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доказательства неравенств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CE4778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CE4778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и доказывать свойства числовых неравенств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применять свойства числовых неравенств для решения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501C9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501C9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CE477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778">
              <w:rPr>
                <w:rFonts w:ascii="Times New Roman" w:hAnsi="Times New Roman"/>
                <w:sz w:val="24"/>
                <w:szCs w:val="24"/>
              </w:rPr>
              <w:t>Предметные: формировать умение формулировать и доказывать теоремы о сложении и умножении числовых неравенств, оценивать значение выражения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 w:rsidR="00AB00D5">
              <w:rPr>
                <w:rFonts w:ascii="Times New Roman" w:hAnsi="Times New Roman"/>
                <w:sz w:val="24"/>
                <w:szCs w:val="24"/>
              </w:rPr>
              <w:t>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теоремы о сложении и умножении числовых неравенств, оценивать значение выражения.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теоремы о сложении и умножении числовых неравенств, оценивать значение выражения.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независимость суждений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«неравенство с одной переменной», «решение неравенства с одной переменной», «множество решений неравенства», «равносильные неравенства».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 w:rsidR="00AB00D5">
              <w:rPr>
                <w:rFonts w:ascii="Times New Roman" w:hAnsi="Times New Roman"/>
                <w:sz w:val="24"/>
                <w:szCs w:val="24"/>
              </w:rPr>
              <w:t>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понимание сущности алгоритмических предписаний и умение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«числовой промежуток», изображать на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координатной прямой заданный промежуток, решать линейные неравенства с одной переменной.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заданием.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AB00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решать неравенства, сводящиеся к линейным неравенствам с одной переменной, применять линейные неравенства к решению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формировать умение применять линейные неравенства к решению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501C9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t xml:space="preserve">формировать интерес к изучению темы и желание применять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аналогии, классифицировать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«система неравенств», </w:t>
            </w:r>
            <w:r w:rsidRPr="006501C9">
              <w:rPr>
                <w:rFonts w:ascii="Times New Roman" w:hAnsi="Times New Roman"/>
                <w:sz w:val="24"/>
                <w:szCs w:val="24"/>
              </w:rPr>
              <w:lastRenderedPageBreak/>
              <w:t>«решение системы неравенств», изображать на координатной прямой заданный промежуток.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неравенств с одной переменной.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неравенств с одной переменной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применять системы неравенств с одной переменной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применять системы неравенств с одной переменной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AF30EB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0EB">
              <w:rPr>
                <w:rFonts w:ascii="Times New Roman" w:hAnsi="Times New Roman"/>
                <w:b/>
                <w:sz w:val="24"/>
                <w:szCs w:val="24"/>
              </w:rPr>
              <w:t>Глава 2. Квадратичная функция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 xml:space="preserve">формировать первоначальные представления об идеях и о методах математики как об </w:t>
            </w: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>универсальном языке науки и техники.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«функция» и «функциональная зависимость», работать с </w:t>
            </w:r>
            <w:r w:rsidRPr="00AF30EB">
              <w:rPr>
                <w:rFonts w:ascii="Times New Roman" w:hAnsi="Times New Roman"/>
                <w:sz w:val="24"/>
                <w:szCs w:val="24"/>
              </w:rPr>
              <w:lastRenderedPageBreak/>
              <w:t>функциями, заданными различными способами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 w:rsidR="00AB00D5">
              <w:rPr>
                <w:rFonts w:ascii="Times New Roman" w:hAnsi="Times New Roman"/>
                <w:sz w:val="24"/>
                <w:szCs w:val="24"/>
              </w:rPr>
              <w:t>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находить область определения функции, строить графики функций, исследовать функции, заданные аналитически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об этапах её развития,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находить область определения и область значений функции, строить графики функций, исследовать функции, заданные аналитически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независимость суждений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«нуль функции», «промежуток </w:t>
            </w:r>
            <w:proofErr w:type="spellStart"/>
            <w:r w:rsidRPr="00AF30EB">
              <w:rPr>
                <w:rFonts w:ascii="Times New Roman" w:hAnsi="Times New Roman"/>
                <w:sz w:val="24"/>
                <w:szCs w:val="24"/>
              </w:rPr>
              <w:t>знакопостоянства</w:t>
            </w:r>
            <w:proofErr w:type="spellEnd"/>
            <w:r w:rsidRPr="00AF30EB">
              <w:rPr>
                <w:rFonts w:ascii="Times New Roman" w:hAnsi="Times New Roman"/>
                <w:sz w:val="24"/>
                <w:szCs w:val="24"/>
              </w:rPr>
              <w:t xml:space="preserve"> функции», «возрастающая функция», «убывающая функция», «промежутки возрастания» и «промежутки убывания функции».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</w:t>
            </w:r>
            <w:r w:rsidR="008E1A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исследовать свойства функции, изображать схематично график функции, заданной некоторыми свойствами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0EB">
              <w:rPr>
                <w:rFonts w:ascii="Times New Roman" w:hAnsi="Times New Roman"/>
                <w:sz w:val="24"/>
                <w:szCs w:val="24"/>
              </w:rPr>
              <w:t>формировать умение исследовать свойства функции, изображать схематично график функции, заданной некоторыми свойствами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AB00D5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E1A8C"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использовать свойства функции y = ax2 (a ≠ 0), строить график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 w:rsidR="00AB00D5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Построение графика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строить график функции y = </w:t>
            </w:r>
            <w:proofErr w:type="spellStart"/>
            <w:r w:rsidRPr="002D097D">
              <w:rPr>
                <w:rFonts w:ascii="Times New Roman" w:hAnsi="Times New Roman"/>
                <w:sz w:val="24"/>
                <w:szCs w:val="24"/>
              </w:rPr>
              <w:t>kf</w:t>
            </w:r>
            <w:proofErr w:type="spellEnd"/>
            <w:r w:rsidRPr="002D097D">
              <w:rPr>
                <w:rFonts w:ascii="Times New Roman" w:hAnsi="Times New Roman"/>
                <w:sz w:val="24"/>
                <w:szCs w:val="24"/>
              </w:rPr>
              <w:t xml:space="preserve"> (x).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графиков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2D097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графиков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графики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Построение графиков функций y = f (x) + b и y = f (x + a)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графики функций y = f (x) + b и y = f (x + a).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2D097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умение понимать и использовать математические средства наглядности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 xml:space="preserve">формировать умение распознавать квадратичную функцию, исследовать её свойства, выполнять построение </w:t>
            </w:r>
            <w:r w:rsidRPr="002D097D">
              <w:rPr>
                <w:rFonts w:ascii="Times New Roman" w:hAnsi="Times New Roman"/>
                <w:sz w:val="24"/>
                <w:szCs w:val="24"/>
              </w:rPr>
              <w:lastRenderedPageBreak/>
              <w:t>графика квадратичной функции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97D">
              <w:rPr>
                <w:rFonts w:ascii="Times New Roman" w:hAnsi="Times New Roman"/>
                <w:sz w:val="24"/>
                <w:szCs w:val="24"/>
              </w:rPr>
              <w:t>формировать навыки построения графика квадратичной функции и исследования её свойств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B7CBA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B7CBA">
              <w:rPr>
                <w:rFonts w:ascii="Times New Roman" w:hAnsi="Times New Roman"/>
                <w:sz w:val="24"/>
                <w:szCs w:val="24"/>
              </w:rPr>
              <w:t xml:space="preserve"> связи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6B7CBA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6B7CBA">
              <w:rPr>
                <w:rFonts w:ascii="Times New Roman" w:hAnsi="Times New Roman"/>
                <w:sz w:val="24"/>
                <w:szCs w:val="24"/>
              </w:rPr>
              <w:t xml:space="preserve"> связи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свойства квадратичной функции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B7CBA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7CB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графическим способом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графическим способом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6B7CBA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выдвигать гипотезы при решении задачи и понимание необходимости их проверки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CBA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квадратные неравенства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 графическим методом, методом подстановки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C93FE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переменными, решать задачи, используя системы уравнений с двумя переменными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 xml:space="preserve">формировать умение решать системы уравнений с двумя переменными методом замены переменной, решать задачи, используя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lastRenderedPageBreak/>
              <w:t>системы уравнений с двумя переменными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системы уравнений с двумя переменными различными методами, решать задачи, используя системы уравнений с двумя переменными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3B0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023B0D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B0D">
              <w:rPr>
                <w:rFonts w:ascii="Times New Roman" w:hAnsi="Times New Roman"/>
                <w:b/>
                <w:sz w:val="24"/>
                <w:szCs w:val="24"/>
              </w:rPr>
              <w:t>Глава 3. Элементы прикладной математики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математическом моделировании, формировать умение решать текстовые задачи с помощью составления их математических моделей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текстовых задач с помощью составления их математических моделей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текстовых задач с помощью составления их математических моделей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023B0D" w:rsidRDefault="008E1A8C" w:rsidP="00533F55">
            <w:pPr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решать основные типы задач на процентные расчёты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 решения основных типов задач на процентные расчёты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Процентные расчёты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навыки решения основных типов задач на процентные расчёты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23B0D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023B0D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B0D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«точное значение величины», «абсолютная погрешность», «</w:t>
            </w:r>
            <w:proofErr w:type="spellStart"/>
            <w:r w:rsidRPr="00023B0D">
              <w:rPr>
                <w:rFonts w:ascii="Times New Roman" w:hAnsi="Times New Roman"/>
                <w:sz w:val="24"/>
                <w:szCs w:val="24"/>
              </w:rPr>
              <w:t>относитель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B0D">
              <w:rPr>
                <w:rFonts w:ascii="Times New Roman" w:hAnsi="Times New Roman"/>
                <w:sz w:val="24"/>
                <w:szCs w:val="24"/>
              </w:rPr>
              <w:t>1 2 3 4101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B0D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023B0D">
              <w:rPr>
                <w:rFonts w:ascii="Times New Roman" w:hAnsi="Times New Roman"/>
                <w:sz w:val="24"/>
                <w:szCs w:val="24"/>
              </w:rPr>
              <w:t xml:space="preserve"> погрешность», сформировать понятие о приближённых вычислениях.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 в других дисциплинах, в окружающей жизни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понятия «точное значение величины», «абсолютная погрешность», «относительная погрешность»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строить логическое рассуждение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суммы и произведения при решении задач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«вероятности событий с использованием статистического подхода к оценке вероятностей», «частота случайного события».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задачи, основываясь на статистическом подходе к определению вероятности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«достоверное событие», «невозможное событие», «равновозможные результаты» и «равновероятные события».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0A262F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вероятностную информацию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решать вероятностные задачи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«выборка», «репрезентативная выборка», основными методами представления статистических данных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статистическими характеристиками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информацию из различных источников, необходимую для решения математических проблем, и представлять её в понятной форме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62F">
              <w:rPr>
                <w:rFonts w:ascii="Times New Roman" w:hAnsi="Times New Roman"/>
                <w:sz w:val="24"/>
                <w:szCs w:val="24"/>
              </w:rPr>
              <w:t>формировать умение оперировать основными методами представления статистических данных, статистическими характеристиками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91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91E">
              <w:rPr>
                <w:rFonts w:ascii="Times New Roman" w:hAnsi="Times New Roman"/>
                <w:b/>
                <w:sz w:val="24"/>
                <w:szCs w:val="24"/>
              </w:rPr>
              <w:t>Глава 4. Числовые последовательности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«члены последовательности», «числовая последовательность», «конечная последовательность», </w:t>
            </w:r>
            <w:r w:rsidRPr="005A791E">
              <w:rPr>
                <w:rFonts w:ascii="Times New Roman" w:hAnsi="Times New Roman"/>
                <w:sz w:val="24"/>
                <w:szCs w:val="24"/>
              </w:rPr>
              <w:lastRenderedPageBreak/>
              <w:t>«бесконечная последовательность»; задавать последовательность описательным способом, использовать формулу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последовательности и рекуррентную формулу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навык использования формулы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последовательности и рекуррентной формулы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«арифметическая прогрессия», задавать рекуррентно арифметическую прогрессию, использовать формулу n-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члена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самостоятельно формулировать для себя новые задачи в учёбе и познавательной 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дея</w:t>
            </w:r>
            <w:proofErr w:type="spellEnd"/>
          </w:p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Окончание</w:t>
            </w:r>
          </w:p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1 2 3 4</w:t>
            </w:r>
          </w:p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тельности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>, развивать мотивы и интересы своей познавательной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арифметической прогрессии</w:t>
            </w:r>
          </w:p>
        </w:tc>
      </w:tr>
      <w:tr w:rsidR="008E1A8C" w:rsidRPr="009A6C18" w:rsidTr="00533F55">
        <w:tc>
          <w:tcPr>
            <w:tcW w:w="15842" w:type="dxa"/>
            <w:gridSpan w:val="7"/>
            <w:shd w:val="clear" w:color="auto" w:fill="auto"/>
          </w:tcPr>
          <w:p w:rsidR="008E1A8C" w:rsidRPr="008E2D7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5A791E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5A791E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763" w:type="dxa"/>
            <w:shd w:val="clear" w:color="auto" w:fill="auto"/>
          </w:tcPr>
          <w:p w:rsidR="008E1A8C" w:rsidRPr="005A791E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5A791E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91E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F2815">
              <w:rPr>
                <w:rFonts w:ascii="Times New Roman" w:hAnsi="Times New Roman"/>
                <w:sz w:val="24"/>
                <w:szCs w:val="24"/>
              </w:rPr>
              <w:t>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арифметической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целостное мировоззрение, соответствующее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современному уровню развития науки и общественной практики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«геометрическая </w:t>
            </w:r>
            <w:r w:rsidRPr="004F2815">
              <w:rPr>
                <w:rFonts w:ascii="Times New Roman" w:hAnsi="Times New Roman"/>
                <w:sz w:val="24"/>
                <w:szCs w:val="24"/>
              </w:rPr>
              <w:lastRenderedPageBreak/>
              <w:t>прогрессия», задавать рекуррентно геометрическую прогрессию, использовать формулу n-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4F2815" w:rsidRDefault="008E1A8C" w:rsidP="00533F55">
            <w:pPr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самостоятельно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решать задачи на нахождение элементов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n первых членов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n первых членов геометрической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n первых членов геометрической прогрессии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n первых членов арифметической прогрессии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</w:t>
            </w:r>
            <w:proofErr w:type="spellStart"/>
            <w:r w:rsidRPr="004F2815">
              <w:rPr>
                <w:rFonts w:ascii="Times New Roman" w:hAnsi="Times New Roman"/>
                <w:sz w:val="24"/>
                <w:szCs w:val="24"/>
              </w:rPr>
              <w:t>причинноследственные</w:t>
            </w:r>
            <w:proofErr w:type="spellEnd"/>
            <w:r w:rsidRPr="004F2815">
              <w:rPr>
                <w:rFonts w:ascii="Times New Roman" w:hAnsi="Times New Roman"/>
                <w:sz w:val="24"/>
                <w:szCs w:val="24"/>
              </w:rPr>
              <w:t xml:space="preserve">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формулу суммы бесконечной геометрической прогрессии, у которой модуль знаменателя меньше 1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суммы бесконечной геометрической прогрессии, у которой модуль знаменателя меньше 1.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</w:t>
            </w: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суммы бесконечной геометрической прогрессии, у которой модуль знаменателя меньше 1.</w:t>
            </w: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763" w:type="dxa"/>
            <w:shd w:val="clear" w:color="auto" w:fill="auto"/>
          </w:tcPr>
          <w:p w:rsidR="008E1A8C" w:rsidRPr="004F2815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2815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</w:t>
            </w:r>
          </w:p>
        </w:tc>
        <w:tc>
          <w:tcPr>
            <w:tcW w:w="3763" w:type="dxa"/>
            <w:shd w:val="clear" w:color="auto" w:fill="auto"/>
          </w:tcPr>
          <w:p w:rsidR="008E1A8C" w:rsidRPr="004F2815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815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A8C" w:rsidRPr="009A6C18" w:rsidTr="00533F55">
        <w:tc>
          <w:tcPr>
            <w:tcW w:w="110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12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A6C1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3763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C18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E1A8C" w:rsidRPr="009A6C18" w:rsidRDefault="008E1A8C" w:rsidP="00533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1A8C" w:rsidRPr="00E83C0C" w:rsidRDefault="008E1A8C" w:rsidP="008E1A8C">
      <w:pPr>
        <w:jc w:val="center"/>
        <w:rPr>
          <w:rFonts w:ascii="Times New Roman" w:hAnsi="Times New Roman"/>
          <w:sz w:val="28"/>
          <w:szCs w:val="28"/>
        </w:rPr>
      </w:pPr>
    </w:p>
    <w:p w:rsidR="00E56F42" w:rsidRDefault="00E56F4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Григорьева Анна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E56F42" w:rsidSect="00E83C0C">
      <w:pgSz w:w="16838" w:h="11906" w:orient="landscape"/>
      <w:pgMar w:top="567" w:right="426" w:bottom="850" w:left="567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080">
    <w:multiLevelType w:val="hybridMultilevel"/>
    <w:lvl w:ilvl="0" w:tplc="69756740">
      <w:start w:val="1"/>
      <w:numFmt w:val="decimal"/>
      <w:lvlText w:val="%1."/>
      <w:lvlJc w:val="left"/>
      <w:pPr>
        <w:ind w:left="720" w:hanging="360"/>
      </w:pPr>
    </w:lvl>
    <w:lvl w:ilvl="1" w:tplc="69756740" w:tentative="1">
      <w:start w:val="1"/>
      <w:numFmt w:val="lowerLetter"/>
      <w:lvlText w:val="%2."/>
      <w:lvlJc w:val="left"/>
      <w:pPr>
        <w:ind w:left="1440" w:hanging="360"/>
      </w:pPr>
    </w:lvl>
    <w:lvl w:ilvl="2" w:tplc="69756740" w:tentative="1">
      <w:start w:val="1"/>
      <w:numFmt w:val="lowerRoman"/>
      <w:lvlText w:val="%3."/>
      <w:lvlJc w:val="right"/>
      <w:pPr>
        <w:ind w:left="2160" w:hanging="180"/>
      </w:pPr>
    </w:lvl>
    <w:lvl w:ilvl="3" w:tplc="69756740" w:tentative="1">
      <w:start w:val="1"/>
      <w:numFmt w:val="decimal"/>
      <w:lvlText w:val="%4."/>
      <w:lvlJc w:val="left"/>
      <w:pPr>
        <w:ind w:left="2880" w:hanging="360"/>
      </w:pPr>
    </w:lvl>
    <w:lvl w:ilvl="4" w:tplc="69756740" w:tentative="1">
      <w:start w:val="1"/>
      <w:numFmt w:val="lowerLetter"/>
      <w:lvlText w:val="%5."/>
      <w:lvlJc w:val="left"/>
      <w:pPr>
        <w:ind w:left="3600" w:hanging="360"/>
      </w:pPr>
    </w:lvl>
    <w:lvl w:ilvl="5" w:tplc="69756740" w:tentative="1">
      <w:start w:val="1"/>
      <w:numFmt w:val="lowerRoman"/>
      <w:lvlText w:val="%6."/>
      <w:lvlJc w:val="right"/>
      <w:pPr>
        <w:ind w:left="4320" w:hanging="180"/>
      </w:pPr>
    </w:lvl>
    <w:lvl w:ilvl="6" w:tplc="69756740" w:tentative="1">
      <w:start w:val="1"/>
      <w:numFmt w:val="decimal"/>
      <w:lvlText w:val="%7."/>
      <w:lvlJc w:val="left"/>
      <w:pPr>
        <w:ind w:left="5040" w:hanging="360"/>
      </w:pPr>
    </w:lvl>
    <w:lvl w:ilvl="7" w:tplc="69756740" w:tentative="1">
      <w:start w:val="1"/>
      <w:numFmt w:val="lowerLetter"/>
      <w:lvlText w:val="%8."/>
      <w:lvlJc w:val="left"/>
      <w:pPr>
        <w:ind w:left="5760" w:hanging="360"/>
      </w:pPr>
    </w:lvl>
    <w:lvl w:ilvl="8" w:tplc="69756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79">
    <w:multiLevelType w:val="hybridMultilevel"/>
    <w:lvl w:ilvl="0" w:tplc="8325899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079">
    <w:abstractNumId w:val="24079"/>
  </w:num>
  <w:num w:numId="24080">
    <w:abstractNumId w:val="2408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8C"/>
    <w:rsid w:val="008E1A8C"/>
    <w:rsid w:val="00AB00D5"/>
    <w:rsid w:val="00E5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E3181"/>
  <w15:chartTrackingRefBased/>
  <w15:docId w15:val="{8F365A65-C101-4EDC-B6F9-3115AE27C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A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A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487186374" Type="http://schemas.openxmlformats.org/officeDocument/2006/relationships/numbering" Target="numbering.xml"/><Relationship Id="rId490943304" Type="http://schemas.openxmlformats.org/officeDocument/2006/relationships/footnotes" Target="footnotes.xml"/><Relationship Id="rId588631398" Type="http://schemas.openxmlformats.org/officeDocument/2006/relationships/endnotes" Target="endnotes.xml"/><Relationship Id="rId330024363" Type="http://schemas.openxmlformats.org/officeDocument/2006/relationships/comments" Target="comments.xml"/><Relationship Id="rId682084066" Type="http://schemas.microsoft.com/office/2011/relationships/commentsExtended" Target="commentsExtended.xml"/><Relationship Id="rId99302701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dh36E3/Pkazk/ZCODMI88XzVBXs=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</SignatureValue>
  <KeyInfo>
    <X509Data>
      <X509Certificate>MIIFrTCCA5UCFGmuXN4bNSDagNvjEsKHZo/19nwgMA0GCSqGSIb3DQEBCwUAMIGQ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487186374"/>
            <mdssi:RelationshipReference SourceId="rId490943304"/>
            <mdssi:RelationshipReference SourceId="rId588631398"/>
            <mdssi:RelationshipReference SourceId="rId330024363"/>
            <mdssi:RelationshipReference SourceId="rId682084066"/>
            <mdssi:RelationshipReference SourceId="rId993027011"/>
          </Transform>
          <Transform Algorithm="http://www.w3.org/TR/2001/REC-xml-c14n-20010315"/>
        </Transforms>
        <DigestMethod Algorithm="http://www.w3.org/2000/09/xmldsig#sha1"/>
        <DigestValue>EWNPUsqOxqr8NIxOEVetGAfYlNw=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AB9BsomMxkNGxFBGjbk3jC7WZAo=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sDj3czFlNI5mwfwQRqG4aC/SK38=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vtFwxtulygBUKSVjfxZh+XYYPaQ=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TrcJvTAFWQ5sZRJqDczdRKgM96o=</DigestValue>
      </Reference>
      <Reference URI="/word/styles.xml?ContentType=application/vnd.openxmlformats-officedocument.wordprocessingml.styles+xml">
        <DigestMethod Algorithm="http://www.w3.org/2000/09/xmldsig#sha1"/>
        <DigestValue>hLMZbE3dFOp1fX5AqprWMcrPeEI=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>
          <mdssi:Format>YYYY-MM-DDThh:mm:ssTZD</mdssi:Format>
          <mdssi:Value>2022-01-18T09:49:11Z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4599</Words>
  <Characters>26216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БМСОШ № 2</dc:creator>
  <cp:keywords/>
  <dc:description/>
  <cp:lastModifiedBy>БМСОШ № 2</cp:lastModifiedBy>
  <cp:revision>2</cp:revision>
  <dcterms:created xsi:type="dcterms:W3CDTF">2021-11-07T11:57:00Z</dcterms:created>
  <dcterms:modified xsi:type="dcterms:W3CDTF">2021-11-07T11:57:00Z</dcterms:modified>
</cp:coreProperties>
</file>